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18E5A2" w14:textId="5EA83C4E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394536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.202</w:t>
      </w:r>
      <w:r w:rsidR="00F07BB3">
        <w:rPr>
          <w:rFonts w:ascii="Cambria" w:hAnsi="Cambria" w:cs="Arial"/>
          <w:bCs/>
          <w:sz w:val="22"/>
          <w:szCs w:val="22"/>
        </w:rPr>
        <w:t>5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1DF78FAE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Odpowiadając na</w:t>
      </w:r>
      <w:r w:rsidR="00C72767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394536" w:rsidRPr="00394536">
        <w:rPr>
          <w:rFonts w:ascii="Cambria" w:hAnsi="Cambria" w:cs="Arial"/>
          <w:b/>
          <w:i/>
          <w:sz w:val="22"/>
          <w:szCs w:val="22"/>
        </w:rPr>
        <w:t>Budowa budynku gospodarczego do przechowywania maszyn szkółkarskich na terenie Szkółki Leśnej Łąkorz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4BD9A690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D67D2AA" w14:textId="28D8978B" w:rsidR="00747E29" w:rsidRDefault="00747E29" w:rsidP="00747E29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F7537C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że wykonamy przedmiot zamówienia w terminie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4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76095C6D" w14:textId="148909E6" w:rsidR="00084DF2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CE6DF0D" w:rsidR="006A5E33" w:rsidRDefault="00747E29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0AA94B56" w:rsidR="00F169C7" w:rsidRPr="008711E7" w:rsidRDefault="00747E29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106760FE" w:rsidR="006B1B51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2A843D6" w:rsidR="006B1B51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7B3EAC9E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1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452AD82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2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40173069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746E39AC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4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08C59D58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6CFBD02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6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4CD8A35B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7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4779DB25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5DD04" w14:textId="77777777" w:rsidR="000D2AF0" w:rsidRDefault="000D2AF0">
      <w:r>
        <w:separator/>
      </w:r>
    </w:p>
  </w:endnote>
  <w:endnote w:type="continuationSeparator" w:id="0">
    <w:p w14:paraId="2D0530B5" w14:textId="77777777" w:rsidR="000D2AF0" w:rsidRDefault="000D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19851" w14:textId="77777777" w:rsidR="000D2AF0" w:rsidRDefault="000D2AF0">
      <w:r>
        <w:separator/>
      </w:r>
    </w:p>
  </w:footnote>
  <w:footnote w:type="continuationSeparator" w:id="0">
    <w:p w14:paraId="6D25924E" w14:textId="77777777" w:rsidR="000D2AF0" w:rsidRDefault="000D2AF0">
      <w:r>
        <w:continuationSeparator/>
      </w:r>
    </w:p>
  </w:footnote>
  <w:footnote w:id="1">
    <w:p w14:paraId="1C424626" w14:textId="18228D02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</w:t>
      </w:r>
      <w:r w:rsidR="00F07BB3">
        <w:rPr>
          <w:rFonts w:ascii="Cambria" w:hAnsi="Cambria"/>
        </w:rPr>
        <w:t>4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</w:t>
      </w:r>
      <w:r w:rsidR="00F07BB3">
        <w:rPr>
          <w:rFonts w:ascii="Cambria" w:hAnsi="Cambria"/>
        </w:rPr>
        <w:t>320</w:t>
      </w:r>
      <w:r w:rsidR="00EA12D7">
        <w:rPr>
          <w:rFonts w:ascii="Cambria" w:hAnsi="Cambria"/>
        </w:rPr>
        <w:t xml:space="preserve"> z </w:t>
      </w:r>
      <w:proofErr w:type="spellStart"/>
      <w:r w:rsidR="00EA12D7">
        <w:rPr>
          <w:rFonts w:ascii="Cambria" w:hAnsi="Cambria"/>
        </w:rPr>
        <w:t>późn</w:t>
      </w:r>
      <w:proofErr w:type="spellEnd"/>
      <w:r w:rsidR="00EA12D7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61117029">
    <w:abstractNumId w:val="2"/>
  </w:num>
  <w:num w:numId="2" w16cid:durableId="1376732929">
    <w:abstractNumId w:val="9"/>
  </w:num>
  <w:num w:numId="3" w16cid:durableId="377360437">
    <w:abstractNumId w:val="10"/>
  </w:num>
  <w:num w:numId="4" w16cid:durableId="629552316">
    <w:abstractNumId w:val="129"/>
  </w:num>
  <w:num w:numId="5" w16cid:durableId="1593735634">
    <w:abstractNumId w:val="108"/>
  </w:num>
  <w:num w:numId="6" w16cid:durableId="1614050344">
    <w:abstractNumId w:val="119"/>
  </w:num>
  <w:num w:numId="7" w16cid:durableId="1781414985">
    <w:abstractNumId w:val="61"/>
  </w:num>
  <w:num w:numId="8" w16cid:durableId="30081868">
    <w:abstractNumId w:val="89"/>
  </w:num>
  <w:num w:numId="9" w16cid:durableId="815609549">
    <w:abstractNumId w:val="64"/>
  </w:num>
  <w:num w:numId="10" w16cid:durableId="1835800042">
    <w:abstractNumId w:val="0"/>
  </w:num>
  <w:num w:numId="11" w16cid:durableId="1239286264">
    <w:abstractNumId w:val="92"/>
  </w:num>
  <w:num w:numId="12" w16cid:durableId="322633838">
    <w:abstractNumId w:val="85"/>
  </w:num>
  <w:num w:numId="13" w16cid:durableId="11478206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257411">
    <w:abstractNumId w:val="121"/>
    <w:lvlOverride w:ilvl="0">
      <w:startOverride w:val="1"/>
    </w:lvlOverride>
  </w:num>
  <w:num w:numId="15" w16cid:durableId="120928051">
    <w:abstractNumId w:val="110"/>
    <w:lvlOverride w:ilvl="0">
      <w:startOverride w:val="1"/>
    </w:lvlOverride>
  </w:num>
  <w:num w:numId="16" w16cid:durableId="235094875">
    <w:abstractNumId w:val="88"/>
    <w:lvlOverride w:ilvl="0">
      <w:startOverride w:val="1"/>
    </w:lvlOverride>
  </w:num>
  <w:num w:numId="17" w16cid:durableId="1836610778">
    <w:abstractNumId w:val="110"/>
  </w:num>
  <w:num w:numId="18" w16cid:durableId="121463884">
    <w:abstractNumId w:val="88"/>
  </w:num>
  <w:num w:numId="19" w16cid:durableId="1146509348">
    <w:abstractNumId w:val="58"/>
  </w:num>
  <w:num w:numId="20" w16cid:durableId="1954092424">
    <w:abstractNumId w:val="102"/>
  </w:num>
  <w:num w:numId="21" w16cid:durableId="43331421">
    <w:abstractNumId w:val="41"/>
  </w:num>
  <w:num w:numId="22" w16cid:durableId="1889678614">
    <w:abstractNumId w:val="70"/>
  </w:num>
  <w:num w:numId="23" w16cid:durableId="1339963791">
    <w:abstractNumId w:val="59"/>
  </w:num>
  <w:num w:numId="24" w16cid:durableId="2107310445">
    <w:abstractNumId w:val="105"/>
  </w:num>
  <w:num w:numId="25" w16cid:durableId="1752698823">
    <w:abstractNumId w:val="123"/>
  </w:num>
  <w:num w:numId="26" w16cid:durableId="1132745873">
    <w:abstractNumId w:val="36"/>
  </w:num>
  <w:num w:numId="27" w16cid:durableId="125777928">
    <w:abstractNumId w:val="95"/>
  </w:num>
  <w:num w:numId="28" w16cid:durableId="437722778">
    <w:abstractNumId w:val="39"/>
  </w:num>
  <w:num w:numId="29" w16cid:durableId="1516265270">
    <w:abstractNumId w:val="117"/>
  </w:num>
  <w:num w:numId="30" w16cid:durableId="1465922954">
    <w:abstractNumId w:val="107"/>
  </w:num>
  <w:num w:numId="31" w16cid:durableId="1500004717">
    <w:abstractNumId w:val="112"/>
  </w:num>
  <w:num w:numId="32" w16cid:durableId="1682585563">
    <w:abstractNumId w:val="86"/>
  </w:num>
  <w:num w:numId="33" w16cid:durableId="1918399894">
    <w:abstractNumId w:val="79"/>
  </w:num>
  <w:num w:numId="34" w16cid:durableId="1714118268">
    <w:abstractNumId w:val="99"/>
  </w:num>
  <w:num w:numId="35" w16cid:durableId="1962301226">
    <w:abstractNumId w:val="72"/>
  </w:num>
  <w:num w:numId="36" w16cid:durableId="714277599">
    <w:abstractNumId w:val="143"/>
  </w:num>
  <w:num w:numId="37" w16cid:durableId="821582305">
    <w:abstractNumId w:val="78"/>
  </w:num>
  <w:num w:numId="38" w16cid:durableId="1655060329">
    <w:abstractNumId w:val="37"/>
  </w:num>
  <w:num w:numId="39" w16cid:durableId="2137986034">
    <w:abstractNumId w:val="134"/>
  </w:num>
  <w:num w:numId="40" w16cid:durableId="1639267118">
    <w:abstractNumId w:val="128"/>
  </w:num>
  <w:num w:numId="41" w16cid:durableId="27294381">
    <w:abstractNumId w:val="120"/>
  </w:num>
  <w:num w:numId="42" w16cid:durableId="1462072085">
    <w:abstractNumId w:val="50"/>
  </w:num>
  <w:num w:numId="43" w16cid:durableId="94441817">
    <w:abstractNumId w:val="81"/>
  </w:num>
  <w:num w:numId="44" w16cid:durableId="1409692578">
    <w:abstractNumId w:val="56"/>
  </w:num>
  <w:num w:numId="45" w16cid:durableId="363407562">
    <w:abstractNumId w:val="135"/>
  </w:num>
  <w:num w:numId="46" w16cid:durableId="1501769889">
    <w:abstractNumId w:val="8"/>
  </w:num>
  <w:num w:numId="47" w16cid:durableId="1391149713">
    <w:abstractNumId w:val="11"/>
  </w:num>
  <w:num w:numId="48" w16cid:durableId="1174105009">
    <w:abstractNumId w:val="12"/>
  </w:num>
  <w:num w:numId="49" w16cid:durableId="1214003763">
    <w:abstractNumId w:val="15"/>
  </w:num>
  <w:num w:numId="50" w16cid:durableId="900018354">
    <w:abstractNumId w:val="18"/>
  </w:num>
  <w:num w:numId="51" w16cid:durableId="443111758">
    <w:abstractNumId w:val="20"/>
  </w:num>
  <w:num w:numId="52" w16cid:durableId="153254737">
    <w:abstractNumId w:val="21"/>
  </w:num>
  <w:num w:numId="53" w16cid:durableId="1349793608">
    <w:abstractNumId w:val="24"/>
  </w:num>
  <w:num w:numId="54" w16cid:durableId="662124950">
    <w:abstractNumId w:val="25"/>
  </w:num>
  <w:num w:numId="55" w16cid:durableId="2120681432">
    <w:abstractNumId w:val="26"/>
  </w:num>
  <w:num w:numId="56" w16cid:durableId="1735735919">
    <w:abstractNumId w:val="27"/>
  </w:num>
  <w:num w:numId="57" w16cid:durableId="1319310770">
    <w:abstractNumId w:val="28"/>
  </w:num>
  <w:num w:numId="58" w16cid:durableId="1240292086">
    <w:abstractNumId w:val="29"/>
  </w:num>
  <w:num w:numId="59" w16cid:durableId="1172187895">
    <w:abstractNumId w:val="30"/>
  </w:num>
  <w:num w:numId="60" w16cid:durableId="387730074">
    <w:abstractNumId w:val="31"/>
  </w:num>
  <w:num w:numId="61" w16cid:durableId="1604799569">
    <w:abstractNumId w:val="32"/>
  </w:num>
  <w:num w:numId="62" w16cid:durableId="1188834211">
    <w:abstractNumId w:val="33"/>
  </w:num>
  <w:num w:numId="63" w16cid:durableId="646982655">
    <w:abstractNumId w:val="34"/>
  </w:num>
  <w:num w:numId="64" w16cid:durableId="1419449458">
    <w:abstractNumId w:val="103"/>
  </w:num>
  <w:num w:numId="65" w16cid:durableId="1762985739">
    <w:abstractNumId w:val="69"/>
  </w:num>
  <w:num w:numId="66" w16cid:durableId="328407498">
    <w:abstractNumId w:val="73"/>
  </w:num>
  <w:num w:numId="67" w16cid:durableId="215093188">
    <w:abstractNumId w:val="106"/>
  </w:num>
  <w:num w:numId="68" w16cid:durableId="913398069">
    <w:abstractNumId w:val="48"/>
  </w:num>
  <w:num w:numId="69" w16cid:durableId="981732611">
    <w:abstractNumId w:val="140"/>
  </w:num>
  <w:num w:numId="70" w16cid:durableId="921332608">
    <w:abstractNumId w:val="139"/>
  </w:num>
  <w:num w:numId="71" w16cid:durableId="1473064307">
    <w:abstractNumId w:val="90"/>
  </w:num>
  <w:num w:numId="72" w16cid:durableId="335886536">
    <w:abstractNumId w:val="80"/>
  </w:num>
  <w:num w:numId="73" w16cid:durableId="1223834464">
    <w:abstractNumId w:val="83"/>
  </w:num>
  <w:num w:numId="74" w16cid:durableId="1487357790">
    <w:abstractNumId w:val="66"/>
  </w:num>
  <w:num w:numId="75" w16cid:durableId="218634920">
    <w:abstractNumId w:val="71"/>
  </w:num>
  <w:num w:numId="76" w16cid:durableId="2022245431">
    <w:abstractNumId w:val="116"/>
  </w:num>
  <w:num w:numId="77" w16cid:durableId="963970317">
    <w:abstractNumId w:val="98"/>
  </w:num>
  <w:num w:numId="78" w16cid:durableId="832257250">
    <w:abstractNumId w:val="142"/>
  </w:num>
  <w:num w:numId="79" w16cid:durableId="980116245">
    <w:abstractNumId w:val="131"/>
  </w:num>
  <w:num w:numId="80" w16cid:durableId="700016005">
    <w:abstractNumId w:val="109"/>
  </w:num>
  <w:num w:numId="81" w16cid:durableId="421799584">
    <w:abstractNumId w:val="118"/>
  </w:num>
  <w:num w:numId="82" w16cid:durableId="73597262">
    <w:abstractNumId w:val="141"/>
  </w:num>
  <w:num w:numId="83" w16cid:durableId="1666594233">
    <w:abstractNumId w:val="82"/>
  </w:num>
  <w:num w:numId="84" w16cid:durableId="88619193">
    <w:abstractNumId w:val="104"/>
  </w:num>
  <w:num w:numId="85" w16cid:durableId="944266638">
    <w:abstractNumId w:val="94"/>
  </w:num>
  <w:num w:numId="86" w16cid:durableId="881282343">
    <w:abstractNumId w:val="93"/>
  </w:num>
  <w:num w:numId="87" w16cid:durableId="1262690592">
    <w:abstractNumId w:val="137"/>
  </w:num>
  <w:num w:numId="88" w16cid:durableId="382825516">
    <w:abstractNumId w:val="55"/>
  </w:num>
  <w:num w:numId="89" w16cid:durableId="1742287819">
    <w:abstractNumId w:val="68"/>
  </w:num>
  <w:num w:numId="90" w16cid:durableId="473256361">
    <w:abstractNumId w:val="97"/>
  </w:num>
  <w:num w:numId="91" w16cid:durableId="1912618410">
    <w:abstractNumId w:val="57"/>
  </w:num>
  <w:num w:numId="92" w16cid:durableId="906234094">
    <w:abstractNumId w:val="75"/>
  </w:num>
  <w:num w:numId="93" w16cid:durableId="459344323">
    <w:abstractNumId w:val="65"/>
  </w:num>
  <w:num w:numId="94" w16cid:durableId="238948651">
    <w:abstractNumId w:val="40"/>
  </w:num>
  <w:num w:numId="95" w16cid:durableId="824666853">
    <w:abstractNumId w:val="126"/>
  </w:num>
  <w:num w:numId="96" w16cid:durableId="1577088121">
    <w:abstractNumId w:val="111"/>
  </w:num>
  <w:num w:numId="97" w16cid:durableId="1935094052">
    <w:abstractNumId w:val="74"/>
  </w:num>
  <w:num w:numId="98" w16cid:durableId="205526563">
    <w:abstractNumId w:val="60"/>
  </w:num>
  <w:num w:numId="99" w16cid:durableId="1792362764">
    <w:abstractNumId w:val="76"/>
  </w:num>
  <w:num w:numId="100" w16cid:durableId="684483717">
    <w:abstractNumId w:val="125"/>
  </w:num>
  <w:num w:numId="101" w16cid:durableId="1962875191">
    <w:abstractNumId w:val="138"/>
  </w:num>
  <w:num w:numId="102" w16cid:durableId="1514877640">
    <w:abstractNumId w:val="122"/>
  </w:num>
  <w:num w:numId="103" w16cid:durableId="1120145456">
    <w:abstractNumId w:val="115"/>
  </w:num>
  <w:num w:numId="104" w16cid:durableId="1479111343">
    <w:abstractNumId w:val="91"/>
  </w:num>
  <w:num w:numId="105" w16cid:durableId="23868316">
    <w:abstractNumId w:val="49"/>
  </w:num>
  <w:num w:numId="106" w16cid:durableId="273363205">
    <w:abstractNumId w:val="113"/>
  </w:num>
  <w:num w:numId="107" w16cid:durableId="1457479298">
    <w:abstractNumId w:val="38"/>
  </w:num>
  <w:num w:numId="108" w16cid:durableId="385180978">
    <w:abstractNumId w:val="53"/>
  </w:num>
  <w:num w:numId="109" w16cid:durableId="2104496260">
    <w:abstractNumId w:val="42"/>
  </w:num>
  <w:num w:numId="110" w16cid:durableId="1228493665">
    <w:abstractNumId w:val="136"/>
  </w:num>
  <w:num w:numId="111" w16cid:durableId="1089808616">
    <w:abstractNumId w:val="100"/>
  </w:num>
  <w:num w:numId="112" w16cid:durableId="1172915548">
    <w:abstractNumId w:val="63"/>
  </w:num>
  <w:num w:numId="113" w16cid:durableId="1030833808">
    <w:abstractNumId w:val="114"/>
  </w:num>
  <w:num w:numId="114" w16cid:durableId="882864381">
    <w:abstractNumId w:val="127"/>
  </w:num>
  <w:num w:numId="115" w16cid:durableId="363218840">
    <w:abstractNumId w:val="47"/>
  </w:num>
  <w:num w:numId="116" w16cid:durableId="1091968926">
    <w:abstractNumId w:val="101"/>
  </w:num>
  <w:num w:numId="117" w16cid:durableId="1034237298">
    <w:abstractNumId w:val="44"/>
  </w:num>
  <w:num w:numId="118" w16cid:durableId="482235989">
    <w:abstractNumId w:val="132"/>
  </w:num>
  <w:num w:numId="119" w16cid:durableId="1708987582">
    <w:abstractNumId w:val="52"/>
  </w:num>
  <w:num w:numId="120" w16cid:durableId="807474766">
    <w:abstractNumId w:val="1"/>
  </w:num>
  <w:num w:numId="121" w16cid:durableId="1239287890">
    <w:abstractNumId w:val="3"/>
  </w:num>
  <w:num w:numId="122" w16cid:durableId="496505738">
    <w:abstractNumId w:val="84"/>
  </w:num>
  <w:num w:numId="123" w16cid:durableId="1071464111">
    <w:abstractNumId w:val="87"/>
  </w:num>
  <w:num w:numId="124" w16cid:durableId="986592173">
    <w:abstractNumId w:val="133"/>
  </w:num>
  <w:num w:numId="125" w16cid:durableId="1925532309">
    <w:abstractNumId w:val="54"/>
  </w:num>
  <w:num w:numId="126" w16cid:durableId="1109470991">
    <w:abstractNumId w:val="43"/>
  </w:num>
  <w:num w:numId="127" w16cid:durableId="1932933407">
    <w:abstractNumId w:val="51"/>
  </w:num>
  <w:num w:numId="128" w16cid:durableId="1289435151">
    <w:abstractNumId w:val="67"/>
  </w:num>
  <w:num w:numId="129" w16cid:durableId="244386239">
    <w:abstractNumId w:val="45"/>
  </w:num>
  <w:num w:numId="130" w16cid:durableId="230386098">
    <w:abstractNumId w:val="130"/>
  </w:num>
  <w:num w:numId="131" w16cid:durableId="1935478360">
    <w:abstractNumId w:val="124"/>
  </w:num>
  <w:num w:numId="132" w16cid:durableId="1602256072">
    <w:abstractNumId w:val="96"/>
  </w:num>
  <w:num w:numId="133" w16cid:durableId="1113093093">
    <w:abstractNumId w:val="77"/>
  </w:num>
  <w:num w:numId="134" w16cid:durableId="27764122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AF0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5FB2"/>
    <w:rsid w:val="001B752F"/>
    <w:rsid w:val="001C00C2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B55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536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055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572C7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853A1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076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A9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E91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47E29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02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753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38DF"/>
    <w:rsid w:val="00984890"/>
    <w:rsid w:val="009859CE"/>
    <w:rsid w:val="00985AFA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AA3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49A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294E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6EA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767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2E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50C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2F4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2D7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BB3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F3D3801F-7D24-43F4-AEDA-2C7E71DB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45BE-E9CA-464D-91DA-A256554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976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35</cp:revision>
  <cp:lastPrinted>2021-11-02T06:10:00Z</cp:lastPrinted>
  <dcterms:created xsi:type="dcterms:W3CDTF">2021-03-12T08:27:00Z</dcterms:created>
  <dcterms:modified xsi:type="dcterms:W3CDTF">2025-07-02T09:11:00Z</dcterms:modified>
</cp:coreProperties>
</file>